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E8355" w14:textId="77777777" w:rsidR="0045384A" w:rsidRPr="00DB7212" w:rsidRDefault="0045384A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čestné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14:paraId="3301064F" w14:textId="77777777"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14:paraId="495BC18A" w14:textId="77777777"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stavební práce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8E4FB2">
        <w:rPr>
          <w:rFonts w:ascii="Verdana" w:hAnsi="Verdana"/>
          <w:bCs/>
          <w:sz w:val="20"/>
        </w:rPr>
        <w:t>b)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14:paraId="601CB7DA" w14:textId="77777777"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14:paraId="48C6158A" w14:textId="77777777"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14:paraId="7FEF6805" w14:textId="77777777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723525D2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180B2DF9" w14:textId="752E144F" w:rsidR="0045384A" w:rsidRPr="00180BE6" w:rsidRDefault="00EF61E6" w:rsidP="00EF61E6">
            <w:pPr>
              <w:spacing w:after="0"/>
              <w:rPr>
                <w:rFonts w:ascii="Verdana" w:hAnsi="Verdana"/>
                <w:bCs/>
                <w:lang w:eastAsia="cs-CZ"/>
              </w:rPr>
            </w:pPr>
            <w:r w:rsidRPr="00EF61E6">
              <w:rPr>
                <w:rFonts w:ascii="Verdana" w:hAnsi="Verdana"/>
                <w:bCs/>
                <w:lang w:eastAsia="cs-CZ"/>
              </w:rPr>
              <w:t>Energetické úspory na budově knihovny v Kostelci nad Orlicí</w:t>
            </w:r>
          </w:p>
        </w:tc>
      </w:tr>
      <w:tr w:rsidR="0045384A" w:rsidRPr="006D5F64" w14:paraId="0B95E206" w14:textId="77777777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14:paraId="1E767B5C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42672F7F" w14:textId="77777777"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45384A" w:rsidRPr="006D5F64" w14:paraId="17211130" w14:textId="77777777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100CAD37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515DD0D3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6A9D0C71" w14:textId="77777777" w:rsidR="0045384A" w:rsidRDefault="0045384A" w:rsidP="0045384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5F3391F" w14:textId="77777777"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14:paraId="7EE32D94" w14:textId="77777777" w:rsidR="0045384A" w:rsidRDefault="0045384A" w:rsidP="0045384A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14:paraId="6C58865E" w14:textId="77777777" w:rsidR="0045384A" w:rsidRPr="003E5FE9" w:rsidRDefault="0045384A" w:rsidP="0045384A">
      <w:pPr>
        <w:pStyle w:val="Default"/>
        <w:numPr>
          <w:ilvl w:val="0"/>
          <w:numId w:val="19"/>
        </w:numPr>
        <w:jc w:val="both"/>
        <w:rPr>
          <w:b/>
          <w:bCs/>
          <w:sz w:val="20"/>
          <w:szCs w:val="20"/>
        </w:rPr>
      </w:pPr>
      <w:r w:rsidRPr="003E5FE9">
        <w:rPr>
          <w:b/>
          <w:bCs/>
          <w:sz w:val="20"/>
          <w:szCs w:val="20"/>
        </w:rPr>
        <w:t>v posledních 5 letech</w:t>
      </w:r>
      <w:r w:rsidRPr="003E5FE9">
        <w:rPr>
          <w:bCs/>
          <w:sz w:val="20"/>
          <w:szCs w:val="20"/>
        </w:rPr>
        <w:t xml:space="preserve"> realizoval </w:t>
      </w:r>
      <w:r w:rsidRPr="003E5FE9">
        <w:rPr>
          <w:b/>
          <w:bCs/>
          <w:sz w:val="20"/>
          <w:szCs w:val="20"/>
        </w:rPr>
        <w:t>alespoň 3</w:t>
      </w:r>
      <w:r w:rsidRPr="003E5FE9">
        <w:rPr>
          <w:bCs/>
          <w:sz w:val="20"/>
          <w:szCs w:val="20"/>
        </w:rPr>
        <w:t xml:space="preserve"> významné stavební práce o níže uvedené minimální úrovni: stavební práce spočívající ve zhotovení stavby stejného nebo obdobného charakteru jako je předmět zakázky (</w:t>
      </w:r>
      <w:r w:rsidRPr="007C4B63">
        <w:rPr>
          <w:bCs/>
          <w:sz w:val="20"/>
          <w:szCs w:val="20"/>
          <w:lang w:bidi="cs-CZ"/>
        </w:rPr>
        <w:t>stavební a montážní pr</w:t>
      </w:r>
      <w:r>
        <w:rPr>
          <w:bCs/>
          <w:sz w:val="20"/>
          <w:szCs w:val="20"/>
          <w:lang w:bidi="cs-CZ"/>
        </w:rPr>
        <w:t>áce</w:t>
      </w:r>
      <w:r w:rsidRPr="007C4B63">
        <w:rPr>
          <w:bCs/>
          <w:sz w:val="20"/>
          <w:szCs w:val="20"/>
          <w:lang w:bidi="cs-CZ"/>
        </w:rPr>
        <w:t xml:space="preserve"> pro realizaci </w:t>
      </w:r>
      <w:r>
        <w:rPr>
          <w:bCs/>
          <w:sz w:val="20"/>
          <w:szCs w:val="20"/>
          <w:lang w:bidi="cs-CZ"/>
        </w:rPr>
        <w:t>novostavby</w:t>
      </w:r>
      <w:r w:rsidRPr="003E5FE9">
        <w:rPr>
          <w:bCs/>
          <w:sz w:val="20"/>
          <w:szCs w:val="20"/>
        </w:rPr>
        <w:t xml:space="preserve">) s finančním plněním (cenou stavebních prací) každé z nich </w:t>
      </w:r>
      <w:r w:rsidRPr="001B3054">
        <w:rPr>
          <w:bCs/>
          <w:sz w:val="20"/>
          <w:szCs w:val="20"/>
        </w:rPr>
        <w:t>minimálně ve výši</w:t>
      </w:r>
      <w:r w:rsidRPr="003E5FE9">
        <w:rPr>
          <w:b/>
          <w:bCs/>
          <w:sz w:val="20"/>
          <w:szCs w:val="20"/>
        </w:rPr>
        <w:t xml:space="preserve"> </w:t>
      </w:r>
      <w:r w:rsidR="003C661C">
        <w:rPr>
          <w:b/>
          <w:bCs/>
          <w:sz w:val="20"/>
          <w:szCs w:val="20"/>
        </w:rPr>
        <w:t>5 000</w:t>
      </w:r>
      <w:r>
        <w:rPr>
          <w:b/>
          <w:bCs/>
          <w:sz w:val="20"/>
          <w:szCs w:val="20"/>
        </w:rPr>
        <w:t xml:space="preserve"> 000</w:t>
      </w:r>
      <w:r w:rsidRPr="00D500E6">
        <w:rPr>
          <w:b/>
          <w:bCs/>
          <w:sz w:val="20"/>
          <w:szCs w:val="20"/>
        </w:rPr>
        <w:t>,- K</w:t>
      </w:r>
      <w:r w:rsidRPr="003E5FE9">
        <w:rPr>
          <w:b/>
          <w:bCs/>
          <w:sz w:val="20"/>
          <w:szCs w:val="20"/>
        </w:rPr>
        <w:t>č bez DPH.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E4019F" w:rsidRPr="00E4019F" w14:paraId="325C22CC" w14:textId="77777777" w:rsidTr="003F01A3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14:paraId="0B904866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39361BD7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 xml:space="preserve">Objednatel </w:t>
            </w:r>
            <w:r w:rsidRPr="00E4019F">
              <w:rPr>
                <w:rFonts w:ascii="Verdana" w:eastAsia="Times New Roman" w:hAnsi="Verdana" w:cs="Calibri Light"/>
                <w:i/>
                <w:sz w:val="20"/>
                <w:szCs w:val="20"/>
                <w:lang w:eastAsia="cs-CZ"/>
              </w:rPr>
              <w:t>vč. kontaktu na osobu,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BD6D614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BDFA857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3E49DAD0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>Cena bez DPH</w:t>
            </w:r>
          </w:p>
        </w:tc>
      </w:tr>
      <w:tr w:rsidR="00E4019F" w:rsidRPr="00E4019F" w14:paraId="2910B6D5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13AFBFA8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85857D0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DA0D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80A051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930417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7EF049AA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0142CB78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A847602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02C81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A826F4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EB5388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7A864C79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634706F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E3875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CC5C10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F4BFE2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72146B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66D01824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0D30A4B0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2AA89D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35D1C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67DF59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8F053E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5931238F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583AF8A4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618411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46DDF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C7DAD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23CB0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105CD2ED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4D2E187D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6E50B1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1A9BF9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DE7B19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425272E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4271983D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54147EF3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571A9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A4561E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88A460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16CADE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</w:tbl>
    <w:p w14:paraId="0FD80D0E" w14:textId="77777777" w:rsidR="0089314C" w:rsidRDefault="0089314C" w:rsidP="0089314C">
      <w:pPr>
        <w:spacing w:before="120" w:after="0" w:line="360" w:lineRule="auto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4787112A" w14:textId="77777777" w:rsidR="0089314C" w:rsidRDefault="0089314C" w:rsidP="0089314C">
      <w:pPr>
        <w:spacing w:before="120" w:after="0" w:line="360" w:lineRule="auto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5BD32E69" w14:textId="6E7988EE" w:rsidR="0045384A" w:rsidRPr="003E5FE9" w:rsidRDefault="0045384A" w:rsidP="0045384A">
      <w:pPr>
        <w:numPr>
          <w:ilvl w:val="0"/>
          <w:numId w:val="19"/>
        </w:numPr>
        <w:spacing w:before="120"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</w:t>
      </w:r>
      <w:r w:rsidRPr="003E5FE9">
        <w:rPr>
          <w:rFonts w:ascii="Verdana" w:hAnsi="Verdana"/>
          <w:bCs/>
          <w:sz w:val="20"/>
          <w:szCs w:val="20"/>
        </w:rPr>
        <w:t>ředloží osvědčení o vzdělání a odborné kvalifikace vedoucích zaměstnanců nebo osob v obdobném postavení a osob odpovědných za vedení realizace příslušných stavebních prací. V rámci tohoto kvalifikačního předpokladu uchazeč prokáže splnění těchto požadavků:</w:t>
      </w:r>
    </w:p>
    <w:p w14:paraId="4FA86695" w14:textId="77777777" w:rsidR="0045384A" w:rsidRPr="003E5FE9" w:rsidRDefault="0045384A" w:rsidP="0045384A">
      <w:pPr>
        <w:spacing w:before="60" w:after="0"/>
        <w:ind w:left="1418" w:hanging="284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  <w:u w:val="single"/>
        </w:rPr>
        <w:t>1</w:t>
      </w:r>
      <w:r w:rsidRPr="003E5FE9">
        <w:rPr>
          <w:rFonts w:ascii="Verdana" w:hAnsi="Verdana" w:cs="Verdana"/>
          <w:sz w:val="20"/>
          <w:szCs w:val="20"/>
          <w:u w:val="single"/>
        </w:rPr>
        <w:tab/>
      </w:r>
      <w:proofErr w:type="gramStart"/>
      <w:r w:rsidRPr="003E5FE9">
        <w:rPr>
          <w:rFonts w:ascii="Verdana" w:hAnsi="Verdana" w:cs="Verdana"/>
          <w:sz w:val="20"/>
          <w:szCs w:val="20"/>
          <w:u w:val="single"/>
        </w:rPr>
        <w:t xml:space="preserve">osoba - </w:t>
      </w:r>
      <w:r w:rsidRPr="003E5FE9">
        <w:rPr>
          <w:rFonts w:ascii="Verdana" w:hAnsi="Verdana" w:cs="Verdana"/>
          <w:b/>
          <w:sz w:val="20"/>
          <w:szCs w:val="20"/>
          <w:u w:val="single"/>
        </w:rPr>
        <w:t>Stavbyvedoucí</w:t>
      </w:r>
      <w:proofErr w:type="gramEnd"/>
    </w:p>
    <w:p w14:paraId="0A744650" w14:textId="77777777" w:rsidR="0045384A" w:rsidRPr="003E5FE9" w:rsidRDefault="0045384A" w:rsidP="0045384A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b/>
          <w:sz w:val="20"/>
          <w:szCs w:val="20"/>
        </w:rPr>
        <w:t xml:space="preserve">vysokoškolské vzdělání </w:t>
      </w:r>
      <w:r>
        <w:rPr>
          <w:rFonts w:ascii="Verdana" w:hAnsi="Verdana" w:cs="Verdana"/>
          <w:b/>
          <w:sz w:val="20"/>
          <w:szCs w:val="20"/>
        </w:rPr>
        <w:t>se zaměřením na</w:t>
      </w:r>
      <w:r w:rsidRPr="003E5FE9">
        <w:rPr>
          <w:rFonts w:ascii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 xml:space="preserve">pozemní </w:t>
      </w:r>
      <w:r w:rsidRPr="003E5FE9">
        <w:rPr>
          <w:rFonts w:ascii="Verdana" w:hAnsi="Verdana" w:cs="Verdana"/>
          <w:b/>
          <w:sz w:val="20"/>
          <w:szCs w:val="20"/>
        </w:rPr>
        <w:t>stavby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3E5FE9">
        <w:rPr>
          <w:rFonts w:ascii="Verdana" w:hAnsi="Verdana" w:cs="Verdana"/>
          <w:sz w:val="20"/>
          <w:szCs w:val="20"/>
        </w:rPr>
        <w:t xml:space="preserve">s praxí </w:t>
      </w:r>
      <w:r w:rsidRPr="003E5FE9">
        <w:rPr>
          <w:rFonts w:ascii="Verdana" w:hAnsi="Verdana" w:cs="Verdana"/>
          <w:b/>
          <w:sz w:val="20"/>
          <w:szCs w:val="20"/>
        </w:rPr>
        <w:t>minimálně 2 roky</w:t>
      </w:r>
      <w:r w:rsidRPr="003E5FE9">
        <w:rPr>
          <w:rFonts w:ascii="Verdana" w:hAnsi="Verdana" w:cs="Verdana"/>
          <w:sz w:val="20"/>
          <w:szCs w:val="20"/>
        </w:rPr>
        <w:t xml:space="preserve"> v oboru </w:t>
      </w:r>
      <w:r>
        <w:rPr>
          <w:rFonts w:ascii="Verdana" w:hAnsi="Verdana" w:cs="Verdana"/>
          <w:b/>
          <w:sz w:val="20"/>
          <w:szCs w:val="20"/>
        </w:rPr>
        <w:t>pozem</w:t>
      </w:r>
      <w:r w:rsidRPr="003E5FE9">
        <w:rPr>
          <w:rFonts w:ascii="Verdana" w:hAnsi="Verdana" w:cs="Verdana"/>
          <w:b/>
          <w:sz w:val="20"/>
          <w:szCs w:val="20"/>
        </w:rPr>
        <w:t>ních staveb</w:t>
      </w:r>
    </w:p>
    <w:p w14:paraId="29BA18EC" w14:textId="77777777" w:rsidR="0045384A" w:rsidRPr="003E5FE9" w:rsidRDefault="0045384A" w:rsidP="0045384A">
      <w:pPr>
        <w:tabs>
          <w:tab w:val="left" w:pos="3245"/>
        </w:tabs>
        <w:spacing w:before="60" w:after="0"/>
        <w:ind w:left="1418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</w:rPr>
        <w:t xml:space="preserve">nebo </w:t>
      </w:r>
      <w:r>
        <w:rPr>
          <w:rFonts w:ascii="Verdana" w:hAnsi="Verdana" w:cs="Verdana"/>
          <w:sz w:val="20"/>
          <w:szCs w:val="20"/>
        </w:rPr>
        <w:tab/>
      </w:r>
    </w:p>
    <w:p w14:paraId="635ACF81" w14:textId="77777777" w:rsidR="0045384A" w:rsidRPr="003E5FE9" w:rsidRDefault="0045384A" w:rsidP="0045384A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rFonts w:ascii="Verdana" w:hAnsi="Verdana" w:cs="Verdana"/>
          <w:b/>
          <w:sz w:val="20"/>
          <w:szCs w:val="20"/>
        </w:rPr>
      </w:pPr>
      <w:r w:rsidRPr="003E5FE9">
        <w:rPr>
          <w:rFonts w:ascii="Verdana" w:hAnsi="Verdana" w:cs="Verdana"/>
          <w:b/>
          <w:sz w:val="20"/>
          <w:szCs w:val="20"/>
        </w:rPr>
        <w:t xml:space="preserve">středoškolské či vyšší odborné vzdělání </w:t>
      </w:r>
      <w:r>
        <w:rPr>
          <w:rFonts w:ascii="Verdana" w:hAnsi="Verdana" w:cs="Verdana"/>
          <w:b/>
          <w:sz w:val="20"/>
          <w:szCs w:val="20"/>
        </w:rPr>
        <w:t>se zaměřením na pozem</w:t>
      </w:r>
      <w:r w:rsidRPr="003E5FE9">
        <w:rPr>
          <w:rFonts w:ascii="Verdana" w:hAnsi="Verdana" w:cs="Verdana"/>
          <w:b/>
          <w:sz w:val="20"/>
          <w:szCs w:val="20"/>
        </w:rPr>
        <w:t xml:space="preserve">ní </w:t>
      </w:r>
      <w:proofErr w:type="gramStart"/>
      <w:r w:rsidRPr="003E5FE9">
        <w:rPr>
          <w:rFonts w:ascii="Verdana" w:hAnsi="Verdana" w:cs="Verdana"/>
          <w:b/>
          <w:sz w:val="20"/>
          <w:szCs w:val="20"/>
        </w:rPr>
        <w:t>stavby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3E5FE9">
        <w:rPr>
          <w:rFonts w:ascii="Verdana" w:hAnsi="Verdana" w:cs="Verdana"/>
          <w:sz w:val="20"/>
          <w:szCs w:val="20"/>
        </w:rPr>
        <w:t xml:space="preserve"> s</w:t>
      </w:r>
      <w:proofErr w:type="gramEnd"/>
      <w:r w:rsidRPr="003E5FE9">
        <w:rPr>
          <w:rFonts w:ascii="Verdana" w:hAnsi="Verdana" w:cs="Verdana"/>
          <w:sz w:val="20"/>
          <w:szCs w:val="20"/>
        </w:rPr>
        <w:t xml:space="preserve"> praxí </w:t>
      </w:r>
      <w:r w:rsidRPr="003E5FE9">
        <w:rPr>
          <w:rFonts w:ascii="Verdana" w:hAnsi="Verdana" w:cs="Verdana"/>
          <w:b/>
          <w:sz w:val="20"/>
          <w:szCs w:val="20"/>
        </w:rPr>
        <w:t>minimálně 5 let</w:t>
      </w:r>
      <w:r w:rsidRPr="003E5FE9">
        <w:rPr>
          <w:rFonts w:ascii="Verdana" w:hAnsi="Verdana" w:cs="Verdana"/>
          <w:sz w:val="20"/>
          <w:szCs w:val="20"/>
        </w:rPr>
        <w:t xml:space="preserve"> v oboru </w:t>
      </w:r>
      <w:r>
        <w:rPr>
          <w:rFonts w:ascii="Verdana" w:hAnsi="Verdana" w:cs="Verdana"/>
          <w:b/>
          <w:sz w:val="20"/>
          <w:szCs w:val="20"/>
        </w:rPr>
        <w:t>pozem</w:t>
      </w:r>
      <w:r w:rsidRPr="003E5FE9">
        <w:rPr>
          <w:rFonts w:ascii="Verdana" w:hAnsi="Verdana" w:cs="Verdana"/>
          <w:b/>
          <w:sz w:val="20"/>
          <w:szCs w:val="20"/>
        </w:rPr>
        <w:t xml:space="preserve">ních staveb </w:t>
      </w:r>
    </w:p>
    <w:p w14:paraId="2DD7636D" w14:textId="77777777" w:rsidR="0045384A" w:rsidRPr="003E5FE9" w:rsidRDefault="0045384A" w:rsidP="0045384A">
      <w:pPr>
        <w:spacing w:before="60" w:after="0"/>
        <w:ind w:left="141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 dále</w:t>
      </w:r>
    </w:p>
    <w:p w14:paraId="3B0E2517" w14:textId="77777777" w:rsidR="0045384A" w:rsidRDefault="0045384A" w:rsidP="0045384A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b/>
          <w:sz w:val="20"/>
          <w:szCs w:val="20"/>
        </w:rPr>
        <w:t>osvěd</w:t>
      </w:r>
      <w:r>
        <w:rPr>
          <w:rFonts w:ascii="Verdana" w:hAnsi="Verdana" w:cs="Verdana"/>
          <w:b/>
          <w:sz w:val="20"/>
          <w:szCs w:val="20"/>
        </w:rPr>
        <w:t>čení o autorizaci v oboru pozemní</w:t>
      </w:r>
      <w:r w:rsidRPr="003E5FE9">
        <w:rPr>
          <w:rFonts w:ascii="Verdana" w:hAnsi="Verdana" w:cs="Verdana"/>
          <w:b/>
          <w:sz w:val="20"/>
          <w:szCs w:val="20"/>
        </w:rPr>
        <w:t xml:space="preserve"> stavby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CA4FA7">
        <w:rPr>
          <w:rFonts w:ascii="Verdana" w:hAnsi="Verdana" w:cs="Verdana"/>
          <w:sz w:val="20"/>
          <w:szCs w:val="20"/>
        </w:rPr>
        <w:t xml:space="preserve">(nebo autorizace odpovídající dle předchozích právních </w:t>
      </w:r>
      <w:proofErr w:type="gramStart"/>
      <w:r w:rsidRPr="00CA4FA7">
        <w:rPr>
          <w:rFonts w:ascii="Verdana" w:hAnsi="Verdana" w:cs="Verdana"/>
          <w:sz w:val="20"/>
          <w:szCs w:val="20"/>
        </w:rPr>
        <w:t xml:space="preserve">předpisů)  </w:t>
      </w:r>
      <w:r w:rsidRPr="003E5FE9">
        <w:rPr>
          <w:rFonts w:ascii="Verdana" w:hAnsi="Verdana" w:cs="Verdana"/>
          <w:sz w:val="20"/>
          <w:szCs w:val="20"/>
        </w:rPr>
        <w:t>dle</w:t>
      </w:r>
      <w:proofErr w:type="gramEnd"/>
      <w:r w:rsidRPr="003E5FE9">
        <w:rPr>
          <w:rFonts w:ascii="Verdana" w:hAnsi="Verdana" w:cs="Verdana"/>
          <w:sz w:val="20"/>
          <w:szCs w:val="20"/>
        </w:rPr>
        <w:t xml:space="preserve"> zákona č. 360/1992 Sb.,</w:t>
      </w:r>
    </w:p>
    <w:p w14:paraId="28B1AAB0" w14:textId="77777777" w:rsidR="0045384A" w:rsidRPr="003E5FE9" w:rsidRDefault="0045384A" w:rsidP="0045384A">
      <w:pPr>
        <w:spacing w:before="120" w:after="0"/>
        <w:ind w:left="1134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</w:rPr>
        <w:t>Zároveň pak musí mít osoba Stavbyvedoucí praxi s vykonáváním funkce hlavního stavbyvedoucího nebo stavbyvedoucího na minimálně 2 stavbách, z toho m</w:t>
      </w:r>
      <w:r>
        <w:rPr>
          <w:rFonts w:ascii="Verdana" w:hAnsi="Verdana" w:cs="Verdana"/>
          <w:sz w:val="20"/>
          <w:szCs w:val="20"/>
        </w:rPr>
        <w:t>inimálně 1 stavba z oboru pozem</w:t>
      </w:r>
      <w:r w:rsidRPr="003E5FE9">
        <w:rPr>
          <w:rFonts w:ascii="Verdana" w:hAnsi="Verdana" w:cs="Verdana"/>
          <w:sz w:val="20"/>
          <w:szCs w:val="20"/>
        </w:rPr>
        <w:t>ních</w:t>
      </w:r>
      <w:r>
        <w:rPr>
          <w:rFonts w:ascii="Verdana" w:hAnsi="Verdana" w:cs="Verdana"/>
          <w:sz w:val="20"/>
          <w:szCs w:val="20"/>
        </w:rPr>
        <w:t xml:space="preserve"> </w:t>
      </w:r>
      <w:r w:rsidRPr="003E5FE9">
        <w:rPr>
          <w:rFonts w:ascii="Verdana" w:hAnsi="Verdana" w:cs="Verdana"/>
          <w:sz w:val="20"/>
          <w:szCs w:val="20"/>
        </w:rPr>
        <w:t xml:space="preserve">staveb, kde investiční náklady na stavbu byly </w:t>
      </w:r>
      <w:r>
        <w:rPr>
          <w:rFonts w:ascii="Verdana" w:hAnsi="Verdana" w:cs="Verdana"/>
          <w:sz w:val="20"/>
          <w:szCs w:val="20"/>
        </w:rPr>
        <w:t xml:space="preserve">min. </w:t>
      </w:r>
      <w:r w:rsidR="0034749B">
        <w:rPr>
          <w:rFonts w:ascii="Verdana" w:hAnsi="Verdana" w:cs="Verdana"/>
          <w:sz w:val="20"/>
          <w:szCs w:val="20"/>
        </w:rPr>
        <w:t>5</w:t>
      </w:r>
      <w:r>
        <w:rPr>
          <w:rFonts w:ascii="Verdana" w:hAnsi="Verdana" w:cs="Verdana"/>
          <w:sz w:val="20"/>
          <w:szCs w:val="20"/>
        </w:rPr>
        <w:t xml:space="preserve"> </w:t>
      </w:r>
      <w:r w:rsidR="0034749B">
        <w:rPr>
          <w:rFonts w:ascii="Verdana" w:hAnsi="Verdana" w:cs="Verdana"/>
          <w:sz w:val="20"/>
          <w:szCs w:val="20"/>
        </w:rPr>
        <w:t>0</w:t>
      </w:r>
      <w:r w:rsidR="00395B2C">
        <w:rPr>
          <w:rFonts w:ascii="Verdana" w:hAnsi="Verdana" w:cs="Verdana"/>
          <w:sz w:val="20"/>
          <w:szCs w:val="20"/>
        </w:rPr>
        <w:t>00</w:t>
      </w:r>
      <w:r>
        <w:rPr>
          <w:rFonts w:ascii="Verdana" w:hAnsi="Verdana" w:cs="Verdana"/>
          <w:sz w:val="20"/>
          <w:szCs w:val="20"/>
        </w:rPr>
        <w:t xml:space="preserve"> 000,- </w:t>
      </w:r>
      <w:proofErr w:type="gramStart"/>
      <w:r>
        <w:rPr>
          <w:rFonts w:ascii="Verdana" w:hAnsi="Verdana" w:cs="Verdana"/>
          <w:sz w:val="20"/>
          <w:szCs w:val="20"/>
        </w:rPr>
        <w:t xml:space="preserve">Kč </w:t>
      </w:r>
      <w:r w:rsidRPr="003E5FE9">
        <w:rPr>
          <w:rFonts w:ascii="Verdana" w:hAnsi="Verdana" w:cs="Verdana"/>
          <w:sz w:val="20"/>
          <w:szCs w:val="20"/>
        </w:rPr>
        <w:t xml:space="preserve"> bez</w:t>
      </w:r>
      <w:proofErr w:type="gramEnd"/>
      <w:r w:rsidRPr="003E5FE9">
        <w:rPr>
          <w:rFonts w:ascii="Verdana" w:hAnsi="Verdana" w:cs="Verdana"/>
          <w:sz w:val="20"/>
          <w:szCs w:val="20"/>
        </w:rPr>
        <w:t xml:space="preserve"> DPH. </w:t>
      </w:r>
    </w:p>
    <w:p w14:paraId="42EDF8C8" w14:textId="77777777" w:rsidR="0045384A" w:rsidRDefault="0045384A" w:rsidP="0045384A">
      <w:pPr>
        <w:spacing w:before="240" w:after="0"/>
        <w:ind w:left="1134"/>
        <w:jc w:val="both"/>
        <w:rPr>
          <w:rFonts w:ascii="Verdana" w:hAnsi="Verdana" w:cs="Verdana"/>
          <w:sz w:val="20"/>
          <w:szCs w:val="20"/>
        </w:rPr>
      </w:pPr>
      <w:r w:rsidRPr="00E13F50">
        <w:rPr>
          <w:rFonts w:ascii="Verdana" w:hAnsi="Verdana" w:cs="Verdana"/>
          <w:sz w:val="20"/>
          <w:szCs w:val="20"/>
        </w:rPr>
        <w:t>Uchazeč</w:t>
      </w:r>
      <w:r w:rsidRPr="003E5FE9">
        <w:rPr>
          <w:rFonts w:ascii="Verdana" w:hAnsi="Verdana" w:cs="Verdana"/>
          <w:sz w:val="20"/>
          <w:szCs w:val="20"/>
        </w:rPr>
        <w:t xml:space="preserve"> prohlašuje, že výše uvedené požadavky dle písm. b) prohlášení prokáže předložením profesní</w:t>
      </w:r>
      <w:r>
        <w:rPr>
          <w:rFonts w:ascii="Verdana" w:hAnsi="Verdana" w:cs="Verdana"/>
          <w:sz w:val="20"/>
          <w:szCs w:val="20"/>
        </w:rPr>
        <w:t>ho</w:t>
      </w:r>
      <w:r w:rsidRPr="003E5FE9">
        <w:rPr>
          <w:rFonts w:ascii="Verdana" w:hAnsi="Verdana" w:cs="Verdana"/>
          <w:sz w:val="20"/>
          <w:szCs w:val="20"/>
        </w:rPr>
        <w:t xml:space="preserve"> životopis</w:t>
      </w:r>
      <w:r>
        <w:rPr>
          <w:rFonts w:ascii="Verdana" w:hAnsi="Verdana" w:cs="Verdana"/>
          <w:sz w:val="20"/>
          <w:szCs w:val="20"/>
        </w:rPr>
        <w:t>u</w:t>
      </w:r>
      <w:r w:rsidRPr="003E5FE9">
        <w:rPr>
          <w:rFonts w:ascii="Verdana" w:hAnsi="Verdana" w:cs="Verdana"/>
          <w:sz w:val="20"/>
          <w:szCs w:val="20"/>
        </w:rPr>
        <w:t xml:space="preserve"> dotčen</w:t>
      </w:r>
      <w:r>
        <w:rPr>
          <w:rFonts w:ascii="Verdana" w:hAnsi="Verdana" w:cs="Verdana"/>
          <w:sz w:val="20"/>
          <w:szCs w:val="20"/>
        </w:rPr>
        <w:t>é</w:t>
      </w:r>
      <w:r w:rsidRPr="003E5FE9">
        <w:rPr>
          <w:rFonts w:ascii="Verdana" w:hAnsi="Verdana" w:cs="Verdana"/>
          <w:sz w:val="20"/>
          <w:szCs w:val="20"/>
        </w:rPr>
        <w:t xml:space="preserve"> osob</w:t>
      </w:r>
      <w:r>
        <w:rPr>
          <w:rFonts w:ascii="Verdana" w:hAnsi="Verdana" w:cs="Verdana"/>
          <w:sz w:val="20"/>
          <w:szCs w:val="20"/>
        </w:rPr>
        <w:t>y</w:t>
      </w:r>
      <w:r w:rsidRPr="003E5FE9">
        <w:rPr>
          <w:rFonts w:ascii="Verdana" w:hAnsi="Verdana" w:cs="Verdana"/>
          <w:sz w:val="20"/>
          <w:szCs w:val="20"/>
        </w:rPr>
        <w:t xml:space="preserve">, příslušnými doklady o vzdělání, případně předložením osvědčení o autorizaci dle </w:t>
      </w:r>
      <w:r>
        <w:rPr>
          <w:rFonts w:ascii="Verdana" w:hAnsi="Verdana" w:cs="Verdana"/>
          <w:sz w:val="20"/>
          <w:szCs w:val="20"/>
        </w:rPr>
        <w:t>zákona č. </w:t>
      </w:r>
      <w:r w:rsidRPr="003E5FE9">
        <w:rPr>
          <w:rFonts w:ascii="Verdana" w:hAnsi="Verdana" w:cs="Verdana"/>
          <w:sz w:val="20"/>
          <w:szCs w:val="20"/>
        </w:rPr>
        <w:t>360/1992 Sb.</w:t>
      </w:r>
    </w:p>
    <w:p w14:paraId="3E6DD823" w14:textId="77777777" w:rsidR="0045384A" w:rsidRDefault="0045384A" w:rsidP="0045384A">
      <w:pPr>
        <w:pStyle w:val="Default"/>
        <w:ind w:left="360"/>
        <w:jc w:val="right"/>
        <w:rPr>
          <w:bCs/>
          <w:color w:val="auto"/>
          <w:sz w:val="20"/>
          <w:szCs w:val="20"/>
        </w:rPr>
      </w:pPr>
    </w:p>
    <w:p w14:paraId="17099B7F" w14:textId="77777777"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669F1660" w14:textId="77777777" w:rsidR="0045384A" w:rsidRPr="00604746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02A4668" w14:textId="77777777"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70DBBBFA" w14:textId="77777777" w:rsidR="0045384A" w:rsidRPr="00C11142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38C74881" w14:textId="77777777"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50354744" w14:textId="77777777"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26FBE3B5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14:paraId="285B4EBA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14:paraId="51E80358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14:paraId="4CD535A3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14:paraId="2A7792EC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484C2001" w14:textId="77777777"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14:paraId="2B74B004" w14:textId="77777777"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36914147" w14:textId="77777777"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14:paraId="7D8200A1" w14:textId="77777777"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02D12" w14:textId="77777777" w:rsidR="00BE68FF" w:rsidRDefault="00BE68FF" w:rsidP="00FB3D69">
      <w:pPr>
        <w:spacing w:after="0" w:line="240" w:lineRule="auto"/>
      </w:pPr>
      <w:r>
        <w:separator/>
      </w:r>
    </w:p>
    <w:p w14:paraId="2FEDDC2A" w14:textId="77777777" w:rsidR="00BE68FF" w:rsidRDefault="00BE68FF"/>
  </w:endnote>
  <w:endnote w:type="continuationSeparator" w:id="0">
    <w:p w14:paraId="2680627C" w14:textId="77777777" w:rsidR="00BE68FF" w:rsidRDefault="00BE68FF" w:rsidP="00FB3D69">
      <w:pPr>
        <w:spacing w:after="0" w:line="240" w:lineRule="auto"/>
      </w:pPr>
      <w:r>
        <w:continuationSeparator/>
      </w:r>
    </w:p>
    <w:p w14:paraId="264EF58E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B8E70" w14:textId="096606B4" w:rsidR="009E4943" w:rsidRDefault="009E4943" w:rsidP="009E494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EF61E6" w:rsidRPr="00EF61E6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Energetické úspory na budově knihovny v Kostelci nad Orlicí</w:t>
    </w:r>
    <w:r w:rsidR="00EF61E6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14:paraId="772418C1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265F8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265F83" w:rsidRPr="00AE6E1D">
      <w:rPr>
        <w:sz w:val="18"/>
        <w:szCs w:val="20"/>
      </w:rPr>
      <w:fldChar w:fldCharType="separate"/>
    </w:r>
    <w:r w:rsidR="008E4FB2">
      <w:rPr>
        <w:noProof/>
        <w:sz w:val="18"/>
        <w:szCs w:val="20"/>
      </w:rPr>
      <w:t>1</w:t>
    </w:r>
    <w:r w:rsidR="00265F8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8E4FB2" w:rsidRPr="008E4FB2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F1765" w14:textId="77777777" w:rsidR="00BE68FF" w:rsidRDefault="00BE68FF" w:rsidP="00FB3D69">
      <w:pPr>
        <w:spacing w:after="0" w:line="240" w:lineRule="auto"/>
      </w:pPr>
      <w:r>
        <w:separator/>
      </w:r>
    </w:p>
    <w:p w14:paraId="7E118815" w14:textId="77777777" w:rsidR="00BE68FF" w:rsidRDefault="00BE68FF"/>
  </w:footnote>
  <w:footnote w:type="continuationSeparator" w:id="0">
    <w:p w14:paraId="37C897C0" w14:textId="77777777" w:rsidR="00BE68FF" w:rsidRDefault="00BE68FF" w:rsidP="00FB3D69">
      <w:pPr>
        <w:spacing w:after="0" w:line="240" w:lineRule="auto"/>
      </w:pPr>
      <w:r>
        <w:continuationSeparator/>
      </w:r>
    </w:p>
    <w:p w14:paraId="25727E6A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86651" w14:textId="3782F875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EF61E6">
      <w:rPr>
        <w:sz w:val="20"/>
        <w:szCs w:val="20"/>
      </w:rPr>
      <w:t>4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 wp14:anchorId="6AF1B801" wp14:editId="562CE53D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D9EBB8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D428D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4749B"/>
    <w:rsid w:val="00363B43"/>
    <w:rsid w:val="00372804"/>
    <w:rsid w:val="00376194"/>
    <w:rsid w:val="00380A77"/>
    <w:rsid w:val="00384F46"/>
    <w:rsid w:val="00386CE2"/>
    <w:rsid w:val="003917F5"/>
    <w:rsid w:val="00391CBA"/>
    <w:rsid w:val="00395B2C"/>
    <w:rsid w:val="003A45B5"/>
    <w:rsid w:val="003B05D5"/>
    <w:rsid w:val="003B1332"/>
    <w:rsid w:val="003B15EC"/>
    <w:rsid w:val="003C3C57"/>
    <w:rsid w:val="003C4080"/>
    <w:rsid w:val="003C59B6"/>
    <w:rsid w:val="003C6315"/>
    <w:rsid w:val="003C661C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5217"/>
    <w:rsid w:val="00843061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14C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347A"/>
    <w:rsid w:val="009C7EBC"/>
    <w:rsid w:val="009D2870"/>
    <w:rsid w:val="009D6C8C"/>
    <w:rsid w:val="009E0CE2"/>
    <w:rsid w:val="009E398F"/>
    <w:rsid w:val="009E4943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019F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EF61E6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1538A8C"/>
  <w15:docId w15:val="{31A99AA6-9A84-41FF-A9AB-2D727588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EF15E-2BF4-4D90-B177-6C20383B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6</cp:revision>
  <cp:lastPrinted>2020-01-27T07:06:00Z</cp:lastPrinted>
  <dcterms:created xsi:type="dcterms:W3CDTF">2020-09-03T11:27:00Z</dcterms:created>
  <dcterms:modified xsi:type="dcterms:W3CDTF">2020-09-03T11:47:00Z</dcterms:modified>
</cp:coreProperties>
</file>